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630FD8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7126E6">
        <w:rPr>
          <w:rFonts w:cs="Calibri"/>
          <w:b/>
          <w:caps/>
          <w:kern w:val="28"/>
        </w:rPr>
        <w:t>00242</w:t>
      </w:r>
      <w:r w:rsidRPr="005A442B">
        <w:rPr>
          <w:rFonts w:cs="Calibri"/>
          <w:b/>
          <w:caps/>
          <w:kern w:val="28"/>
        </w:rPr>
        <w:t>/</w:t>
      </w:r>
      <w:r w:rsidR="009A0440">
        <w:rPr>
          <w:rFonts w:cs="Calibri"/>
          <w:b/>
          <w:caps/>
          <w:kern w:val="28"/>
        </w:rPr>
        <w:t>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C4ABE3F"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CC7FCC" w:rsidRPr="00CC7FCC">
        <w:rPr>
          <w:rFonts w:ascii="Calibri" w:hAnsi="Calibri" w:cs="Arial"/>
          <w:b/>
          <w:i/>
          <w:snapToGrid w:val="0"/>
          <w:color w:val="000000"/>
          <w:sz w:val="22"/>
          <w:szCs w:val="22"/>
        </w:rPr>
        <w:t>Budowa przyłączy kablowych SN/</w:t>
      </w:r>
      <w:proofErr w:type="spellStart"/>
      <w:r w:rsidR="00CC7FCC" w:rsidRPr="00CC7FCC">
        <w:rPr>
          <w:rFonts w:ascii="Calibri" w:hAnsi="Calibri" w:cs="Arial"/>
          <w:b/>
          <w:i/>
          <w:snapToGrid w:val="0"/>
          <w:color w:val="000000"/>
          <w:sz w:val="22"/>
          <w:szCs w:val="22"/>
        </w:rPr>
        <w:t>nN</w:t>
      </w:r>
      <w:proofErr w:type="spellEnd"/>
      <w:r w:rsidR="00CC7FCC" w:rsidRPr="00CC7FCC">
        <w:rPr>
          <w:rFonts w:ascii="Calibri" w:hAnsi="Calibri" w:cs="Arial"/>
          <w:b/>
          <w:i/>
          <w:snapToGrid w:val="0"/>
          <w:color w:val="000000"/>
          <w:sz w:val="22"/>
          <w:szCs w:val="22"/>
        </w:rPr>
        <w:t xml:space="preserve"> na terenie Rejonu Energetycznego Rzeszów – Jasionka - 1 część</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EB0CDA">
        <w:rPr>
          <w:lang w:eastAsia="pl-PL"/>
        </w:rPr>
        <w:t>OSOBY/A UPRAWNIONE/A</w:t>
      </w:r>
      <w:r w:rsidR="009E5DB8" w:rsidRPr="00EB0CDA">
        <w:rPr>
          <w:lang w:eastAsia="pl-PL"/>
        </w:rPr>
        <w:t xml:space="preserve"> DO K</w:t>
      </w:r>
      <w:r w:rsidR="009E5DB8" w:rsidRPr="00E3006E">
        <w:rPr>
          <w:lang w:eastAsia="pl-PL"/>
        </w:rPr>
        <w:t>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859ACC5" w:rsidR="00742C11" w:rsidRPr="00742C11" w:rsidRDefault="00742C11" w:rsidP="00A8557F">
      <w:pPr>
        <w:pStyle w:val="Nr"/>
      </w:pPr>
      <w:r w:rsidRPr="00742C11">
        <w:t xml:space="preserve">Część nr </w:t>
      </w:r>
      <w:r w:rsidR="007126E6">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66B949E0"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7126E6"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7126E6"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7126E6"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7126E6"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BF855" w14:textId="77777777" w:rsidR="00D45080" w:rsidRDefault="00D45080" w:rsidP="004A302B">
      <w:pPr>
        <w:spacing w:line="240" w:lineRule="auto"/>
      </w:pPr>
      <w:r>
        <w:separator/>
      </w:r>
    </w:p>
  </w:endnote>
  <w:endnote w:type="continuationSeparator" w:id="0">
    <w:p w14:paraId="63A74FF7" w14:textId="77777777" w:rsidR="00D45080" w:rsidRDefault="00D450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E0E83" w14:textId="77777777" w:rsidR="00D45080" w:rsidRDefault="00D45080" w:rsidP="004A302B">
      <w:pPr>
        <w:spacing w:line="240" w:lineRule="auto"/>
      </w:pPr>
      <w:r>
        <w:separator/>
      </w:r>
    </w:p>
  </w:footnote>
  <w:footnote w:type="continuationSeparator" w:id="0">
    <w:p w14:paraId="211B19D8" w14:textId="77777777" w:rsidR="00D45080" w:rsidRDefault="00D4508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7126E6"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6AA"/>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251"/>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E0B"/>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737"/>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26E6"/>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4B47"/>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190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414"/>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710E"/>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1E2C"/>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A7C64"/>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C7FCC"/>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5080"/>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C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90576d229972f2fa2cd7741da1bfcdb3</dmsv2SWPP2SumMD5>
    <dmsv2BaseMoved xmlns="http://schemas.microsoft.com/sharepoint/v3">false</dmsv2BaseMoved>
    <dmsv2BaseIsSensitive xmlns="http://schemas.microsoft.com/sharepoint/v3">true</dmsv2BaseIsSensitive>
    <dmsv2SWPP2IDSWPP2 xmlns="http://schemas.microsoft.com/sharepoint/v3">703266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24110735</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JEUP5JKVCYQC-922955212-17890</_dlc_DocId>
    <_dlc_DocIdUrl xmlns="a19cb1c7-c5c7-46d4-85ae-d83685407bba">
      <Url>https://swpp2.dms.gkpge.pl/sites/41/_layouts/15/DocIdRedir.aspx?ID=JEUP5JKVCYQC-922955212-17890</Url>
      <Description>JEUP5JKVCYQC-922955212-17890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7E23FB7-D6A0-4D25-9743-EE8BFFFE68D4}">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6.xml><?xml version="1.0" encoding="utf-8"?>
<ds:datastoreItem xmlns:ds="http://schemas.openxmlformats.org/officeDocument/2006/customXml" ds:itemID="{A0989877-68E8-46D8-9EE8-F2196CBC01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1159</Words>
  <Characters>6955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2</cp:revision>
  <cp:lastPrinted>2020-02-27T07:25:00Z</cp:lastPrinted>
  <dcterms:created xsi:type="dcterms:W3CDTF">2026-01-30T09:18:00Z</dcterms:created>
  <dcterms:modified xsi:type="dcterms:W3CDTF">2026-01-30T09:18:00Z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60e66fa2-f811-4e2d-9640-2ada025b3076</vt:lpwstr>
  </property>
</Properties>
</file>